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9C4BF0">
        <w:rPr>
          <w:b/>
        </w:rPr>
        <w:t>6</w:t>
      </w:r>
      <w:r w:rsidR="000D609E">
        <w:rPr>
          <w:b/>
        </w:rPr>
        <w:t>3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6C64F4" w:rsidRDefault="006C64F4" w:rsidP="006C64F4">
      <w:pPr>
        <w:spacing w:after="120"/>
        <w:jc w:val="center"/>
        <w:rPr>
          <w:b/>
        </w:rPr>
      </w:pPr>
      <w:r w:rsidRPr="00C37A00">
        <w:rPr>
          <w:b/>
        </w:rPr>
        <w:t>A Szivárvány Óvoda és Bölcsőde Szervezeti és Működési Szabályzatának módosításáról és egységes szerkezetbe foglalásáról</w:t>
      </w:r>
    </w:p>
    <w:p w:rsidR="006C64F4" w:rsidRPr="00C37A00" w:rsidRDefault="006C64F4" w:rsidP="006C64F4">
      <w:pPr>
        <w:spacing w:after="120"/>
        <w:jc w:val="center"/>
        <w:rPr>
          <w:b/>
        </w:rPr>
      </w:pPr>
      <w:bookmarkStart w:id="0" w:name="_GoBack"/>
      <w:bookmarkEnd w:id="0"/>
    </w:p>
    <w:p w:rsidR="006C64F4" w:rsidRPr="00C37A00" w:rsidRDefault="006C64F4" w:rsidP="006C64F4">
      <w:pPr>
        <w:tabs>
          <w:tab w:val="left" w:pos="1440"/>
        </w:tabs>
        <w:suppressAutoHyphens/>
        <w:jc w:val="both"/>
      </w:pPr>
    </w:p>
    <w:p w:rsidR="006C64F4" w:rsidRPr="00C37A00" w:rsidRDefault="006C64F4" w:rsidP="006C64F4">
      <w:pPr>
        <w:tabs>
          <w:tab w:val="left" w:pos="1440"/>
        </w:tabs>
        <w:suppressAutoHyphens/>
        <w:jc w:val="both"/>
        <w:rPr>
          <w:b/>
        </w:rPr>
      </w:pPr>
      <w:r w:rsidRPr="00C37A00">
        <w:rPr>
          <w:b/>
        </w:rPr>
        <w:t>A Képviselő-testület</w:t>
      </w:r>
    </w:p>
    <w:p w:rsidR="006C64F4" w:rsidRPr="00C37A00" w:rsidRDefault="006C64F4" w:rsidP="006C64F4">
      <w:pPr>
        <w:tabs>
          <w:tab w:val="left" w:pos="1440"/>
        </w:tabs>
        <w:suppressAutoHyphens/>
        <w:jc w:val="both"/>
      </w:pPr>
    </w:p>
    <w:p w:rsidR="006C64F4" w:rsidRPr="00C37A00" w:rsidRDefault="006C64F4" w:rsidP="006C64F4">
      <w:pPr>
        <w:jc w:val="both"/>
      </w:pPr>
      <w:r w:rsidRPr="00C37A00">
        <w:t xml:space="preserve">1. </w:t>
      </w:r>
      <w:r w:rsidRPr="001754E2">
        <w:t xml:space="preserve">A nemzeti köznevelésről szóló 2011. évi CXC. törvény (a továbbiakban: </w:t>
      </w:r>
      <w:proofErr w:type="spellStart"/>
      <w:r w:rsidRPr="001754E2">
        <w:t>N</w:t>
      </w:r>
      <w:r>
        <w:t>kt</w:t>
      </w:r>
      <w:proofErr w:type="spellEnd"/>
      <w:r>
        <w:t xml:space="preserve">.) 83 § (2) bekezdés g) pontjában </w:t>
      </w:r>
      <w:r w:rsidRPr="00C37A00">
        <w:t>meghatározott feladatkörében eljárva a Szivárvány Óvoda és Bölcsőde Szervezeti és Működési Szabályzatának módosításait teljes terjedelemben megismerte, azt az 1. melléklet szerinti egységes szerkezetbe foglalt tartalommal hagyja jóvá.</w:t>
      </w:r>
    </w:p>
    <w:p w:rsidR="006C64F4" w:rsidRPr="00C37A00" w:rsidRDefault="006C64F4" w:rsidP="006C64F4"/>
    <w:p w:rsidR="006C64F4" w:rsidRPr="00C37A00" w:rsidRDefault="006C64F4" w:rsidP="006C64F4">
      <w:pPr>
        <w:tabs>
          <w:tab w:val="left" w:pos="3600"/>
        </w:tabs>
      </w:pPr>
      <w:r w:rsidRPr="00C37A00">
        <w:rPr>
          <w:b/>
          <w:u w:val="single"/>
        </w:rPr>
        <w:t>Felelős:</w:t>
      </w:r>
      <w:r w:rsidRPr="00C37A00">
        <w:t xml:space="preserve"> Harsányi László </w:t>
      </w:r>
      <w:proofErr w:type="gramStart"/>
      <w:r w:rsidRPr="00C37A00">
        <w:t xml:space="preserve">polgármester                                     </w:t>
      </w:r>
      <w:r w:rsidRPr="00C37A00">
        <w:rPr>
          <w:b/>
          <w:u w:val="single"/>
        </w:rPr>
        <w:t>Határidő</w:t>
      </w:r>
      <w:proofErr w:type="gramEnd"/>
      <w:r w:rsidRPr="00C37A00">
        <w:rPr>
          <w:b/>
          <w:u w:val="single"/>
        </w:rPr>
        <w:t>:</w:t>
      </w:r>
      <w:r w:rsidRPr="00C37A00">
        <w:t xml:space="preserve"> </w:t>
      </w:r>
      <w:r>
        <w:t>2023. december 31.</w:t>
      </w:r>
    </w:p>
    <w:p w:rsidR="006C64F4" w:rsidRPr="00C37A00" w:rsidRDefault="006C64F4" w:rsidP="006C64F4">
      <w:pPr>
        <w:tabs>
          <w:tab w:val="left" w:pos="3600"/>
        </w:tabs>
      </w:pPr>
      <w:proofErr w:type="spellStart"/>
      <w:r>
        <w:t>Miklovicz-Veres</w:t>
      </w:r>
      <w:proofErr w:type="spellEnd"/>
      <w:r>
        <w:t xml:space="preserve"> Tímea</w:t>
      </w:r>
      <w:r w:rsidRPr="00C37A00">
        <w:t xml:space="preserve"> intézményvezető</w:t>
      </w:r>
    </w:p>
    <w:p w:rsidR="006C64F4" w:rsidRPr="00C37A00" w:rsidRDefault="006C64F4" w:rsidP="006C64F4">
      <w:pPr>
        <w:ind w:left="284" w:hanging="284"/>
      </w:pPr>
    </w:p>
    <w:p w:rsidR="00C57B2D" w:rsidRDefault="00C57B2D" w:rsidP="00C57B2D">
      <w:pPr>
        <w:jc w:val="center"/>
        <w:rPr>
          <w:b/>
        </w:rPr>
      </w:pPr>
    </w:p>
    <w:p w:rsidR="006C64F4" w:rsidRDefault="006C64F4" w:rsidP="00C57B2D">
      <w:pPr>
        <w:jc w:val="center"/>
        <w:rPr>
          <w:b/>
        </w:rPr>
      </w:pPr>
    </w:p>
    <w:p w:rsidR="00085E41" w:rsidRPr="0040301C" w:rsidRDefault="00085E41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EF3" w:rsidRDefault="008D0EF3">
      <w:r>
        <w:separator/>
      </w:r>
    </w:p>
  </w:endnote>
  <w:endnote w:type="continuationSeparator" w:id="0">
    <w:p w:rsidR="008D0EF3" w:rsidRDefault="008D0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C64F4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EF3" w:rsidRDefault="008D0EF3">
      <w:r>
        <w:separator/>
      </w:r>
    </w:p>
  </w:footnote>
  <w:footnote w:type="continuationSeparator" w:id="0">
    <w:p w:rsidR="008D0EF3" w:rsidRDefault="008D0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</w:num>
  <w:num w:numId="2">
    <w:abstractNumId w:val="15"/>
  </w:num>
  <w:num w:numId="3">
    <w:abstractNumId w:val="15"/>
    <w:lvlOverride w:ilvl="0">
      <w:startOverride w:val="1"/>
    </w:lvlOverride>
  </w:num>
  <w:num w:numId="4">
    <w:abstractNumId w:val="11"/>
  </w:num>
  <w:num w:numId="5">
    <w:abstractNumId w:val="13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09E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4F4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0EF3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22DA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1D768-647F-4CC6-ABFC-E1F2F83C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4</cp:revision>
  <cp:lastPrinted>2023-10-09T06:46:00Z</cp:lastPrinted>
  <dcterms:created xsi:type="dcterms:W3CDTF">2023-12-13T13:56:00Z</dcterms:created>
  <dcterms:modified xsi:type="dcterms:W3CDTF">2023-12-13T13:57:00Z</dcterms:modified>
</cp:coreProperties>
</file>